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3A2F9C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>Форма</w:t>
      </w:r>
      <w:r w:rsidR="00283C94" w:rsidRPr="00D53E31">
        <w:rPr>
          <w:rFonts w:ascii="Times New Roman" w:hAnsi="Times New Roman"/>
          <w:b/>
          <w:bCs/>
          <w:sz w:val="24"/>
        </w:rPr>
        <w:t xml:space="preserve">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D53E31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</w:t>
      </w:r>
      <w:r w:rsidRPr="009349AC">
        <w:rPr>
          <w:rFonts w:ascii="Times New Roman" w:hAnsi="Times New Roman"/>
          <w:sz w:val="24"/>
        </w:rPr>
        <w:t xml:space="preserve">№ </w:t>
      </w:r>
      <w:r w:rsidR="002C0384">
        <w:rPr>
          <w:rFonts w:ascii="Times New Roman" w:hAnsi="Times New Roman"/>
          <w:sz w:val="24"/>
        </w:rPr>
        <w:t>362</w:t>
      </w:r>
      <w:r w:rsidRPr="009349AC">
        <w:rPr>
          <w:rFonts w:ascii="Times New Roman" w:hAnsi="Times New Roman"/>
          <w:sz w:val="24"/>
        </w:rPr>
        <w:t>-</w:t>
      </w:r>
      <w:r w:rsidRPr="00D53E31">
        <w:rPr>
          <w:rFonts w:ascii="Times New Roman" w:hAnsi="Times New Roman"/>
          <w:sz w:val="24"/>
        </w:rPr>
        <w:t>К</w:t>
      </w:r>
      <w:r w:rsidR="003E1D46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A7794F">
        <w:rPr>
          <w:rFonts w:ascii="Times New Roman" w:hAnsi="Times New Roman"/>
          <w:sz w:val="24"/>
        </w:rPr>
        <w:t>6</w:t>
      </w:r>
    </w:p>
    <w:p w:rsidR="00B96DC1" w:rsidRPr="00D53E31" w:rsidRDefault="00B96DC1" w:rsidP="00B96DC1">
      <w:pPr>
        <w:autoSpaceDE w:val="0"/>
        <w:autoSpaceDN w:val="0"/>
        <w:adjustRightInd w:val="0"/>
        <w:spacing w:before="0" w:after="200" w:line="276" w:lineRule="auto"/>
        <w:jc w:val="center"/>
        <w:rPr>
          <w:rFonts w:ascii="Times New Roman" w:eastAsia="Calibri" w:hAnsi="Times New Roman"/>
          <w:b/>
          <w:iCs/>
          <w:szCs w:val="22"/>
        </w:rPr>
      </w:pPr>
    </w:p>
    <w:p w:rsidR="00E41550" w:rsidRPr="00E41550" w:rsidRDefault="00E41550" w:rsidP="00E41550">
      <w:pPr>
        <w:tabs>
          <w:tab w:val="num" w:pos="0"/>
        </w:tabs>
        <w:spacing w:before="0"/>
        <w:jc w:val="center"/>
        <w:rPr>
          <w:rFonts w:ascii="Times New Roman" w:hAnsi="Times New Roman"/>
          <w:b/>
          <w:bCs/>
          <w:sz w:val="24"/>
        </w:rPr>
      </w:pPr>
      <w:r w:rsidRPr="00E41550">
        <w:rPr>
          <w:rFonts w:ascii="Times New Roman" w:hAnsi="Times New Roman"/>
          <w:b/>
          <w:bCs/>
          <w:sz w:val="24"/>
        </w:rPr>
        <w:t xml:space="preserve">Требования к предмету </w:t>
      </w:r>
      <w:r w:rsidR="00B00880">
        <w:rPr>
          <w:rFonts w:ascii="Times New Roman" w:hAnsi="Times New Roman"/>
          <w:b/>
          <w:bCs/>
          <w:sz w:val="24"/>
        </w:rPr>
        <w:t>оферты</w:t>
      </w:r>
    </w:p>
    <w:p w:rsidR="004C4929" w:rsidRDefault="004C4929" w:rsidP="004C4929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4C4929" w:rsidRDefault="004C4929" w:rsidP="001D52CE">
      <w:pPr>
        <w:suppressAutoHyphens/>
        <w:spacing w:before="0"/>
        <w:jc w:val="both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895298" w:rsidRPr="00895298">
        <w:rPr>
          <w:rFonts w:ascii="Times New Roman" w:hAnsi="Times New Roman"/>
          <w:b/>
          <w:sz w:val="24"/>
        </w:rPr>
        <w:t>выполнение проектно-изыскательских работ и осуществление авторского надзора за выполнением строительно-монтажных работ на объектах Заказчика в соответствии с заданием на проектирование № 22-1 «Газоспасательная станция для Военизированного газоспасательного отряда (ВГС О)</w:t>
      </w:r>
      <w:r w:rsidR="001D52CE">
        <w:rPr>
          <w:rFonts w:ascii="Times New Roman" w:hAnsi="Times New Roman"/>
          <w:b/>
          <w:sz w:val="24"/>
        </w:rPr>
        <w:t>.</w:t>
      </w:r>
    </w:p>
    <w:p w:rsidR="001D52CE" w:rsidRDefault="001D52CE" w:rsidP="004C4929">
      <w:pPr>
        <w:keepNext/>
        <w:suppressAutoHyphens/>
        <w:autoSpaceDE w:val="0"/>
        <w:spacing w:before="0"/>
        <w:jc w:val="both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097A49" w:rsidRDefault="00097A49" w:rsidP="004C4929">
      <w:pPr>
        <w:keepNext/>
        <w:suppressAutoHyphens/>
        <w:autoSpaceDE w:val="0"/>
        <w:spacing w:before="0"/>
        <w:jc w:val="both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4C4929" w:rsidRPr="004C4929" w:rsidRDefault="00C958AA" w:rsidP="004C4929">
      <w:pPr>
        <w:keepNext/>
        <w:suppressAutoHyphens/>
        <w:autoSpaceDE w:val="0"/>
        <w:spacing w:before="0"/>
        <w:jc w:val="both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>
        <w:rPr>
          <w:rFonts w:ascii="Times New Roman" w:hAnsi="Times New Roman"/>
          <w:b/>
          <w:bCs/>
          <w:kern w:val="1"/>
          <w:sz w:val="24"/>
          <w:lang w:eastAsia="ar-SA"/>
        </w:rPr>
        <w:t>1.</w:t>
      </w:r>
      <w:r w:rsidR="0082368E" w:rsidRPr="0082368E">
        <w:rPr>
          <w:rFonts w:ascii="Times New Roman" w:hAnsi="Times New Roman"/>
          <w:b/>
          <w:bCs/>
          <w:kern w:val="1"/>
          <w:sz w:val="24"/>
          <w:lang w:eastAsia="ar-SA"/>
        </w:rPr>
        <w:t>Требования к предмету закупки</w:t>
      </w:r>
      <w:r w:rsidR="004C4929">
        <w:rPr>
          <w:rFonts w:ascii="Times New Roman" w:hAnsi="Times New Roman"/>
          <w:b/>
          <w:bCs/>
          <w:kern w:val="1"/>
          <w:sz w:val="24"/>
          <w:lang w:eastAsia="ar-SA"/>
        </w:rPr>
        <w:t xml:space="preserve"> </w:t>
      </w:r>
    </w:p>
    <w:p w:rsidR="0082368E" w:rsidRPr="0082368E" w:rsidRDefault="0082368E" w:rsidP="0082368E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8"/>
        <w:gridCol w:w="3113"/>
        <w:gridCol w:w="1701"/>
        <w:gridCol w:w="1701"/>
      </w:tblGrid>
      <w:tr w:rsidR="002E0652" w:rsidRPr="00953FF4" w:rsidTr="002E0652">
        <w:trPr>
          <w:trHeight w:val="300"/>
          <w:tblHeader/>
        </w:trPr>
        <w:tc>
          <w:tcPr>
            <w:tcW w:w="567" w:type="dxa"/>
            <w:vMerge w:val="restart"/>
            <w:shd w:val="clear" w:color="auto" w:fill="D9D9D9"/>
            <w:vAlign w:val="center"/>
            <w:hideMark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408" w:type="dxa"/>
            <w:vMerge w:val="restart"/>
            <w:shd w:val="clear" w:color="auto" w:fill="D9D9D9"/>
            <w:vAlign w:val="center"/>
            <w:hideMark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Требование </w:t>
            </w: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br/>
              <w:t>(параметр оценки)</w:t>
            </w:r>
          </w:p>
        </w:tc>
        <w:tc>
          <w:tcPr>
            <w:tcW w:w="3113" w:type="dxa"/>
            <w:vMerge w:val="restart"/>
            <w:shd w:val="clear" w:color="auto" w:fill="D9D9D9"/>
            <w:vAlign w:val="center"/>
            <w:hideMark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Условия соответствия</w:t>
            </w:r>
          </w:p>
        </w:tc>
      </w:tr>
      <w:tr w:rsidR="002E0652" w:rsidRPr="00953FF4" w:rsidTr="002E0652">
        <w:trPr>
          <w:trHeight w:val="300"/>
          <w:tblHeader/>
        </w:trPr>
        <w:tc>
          <w:tcPr>
            <w:tcW w:w="567" w:type="dxa"/>
            <w:vMerge/>
            <w:shd w:val="clear" w:color="auto" w:fill="D9D9D9"/>
            <w:vAlign w:val="center"/>
            <w:hideMark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408" w:type="dxa"/>
            <w:vMerge/>
            <w:shd w:val="clear" w:color="auto" w:fill="D9D9D9"/>
            <w:vAlign w:val="center"/>
            <w:hideMark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13" w:type="dxa"/>
            <w:vMerge/>
            <w:shd w:val="clear" w:color="auto" w:fill="D9D9D9"/>
            <w:vAlign w:val="center"/>
            <w:hideMark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</w:tr>
      <w:tr w:rsidR="002E0652" w:rsidRPr="00953FF4" w:rsidTr="002E0652">
        <w:trPr>
          <w:trHeight w:val="164"/>
          <w:tblHeader/>
        </w:trPr>
        <w:tc>
          <w:tcPr>
            <w:tcW w:w="567" w:type="dxa"/>
            <w:shd w:val="clear" w:color="auto" w:fill="D9D9D9"/>
            <w:noWrap/>
            <w:vAlign w:val="center"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8" w:type="dxa"/>
            <w:shd w:val="clear" w:color="auto" w:fill="D9D9D9"/>
            <w:vAlign w:val="center"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3" w:type="dxa"/>
            <w:shd w:val="clear" w:color="auto" w:fill="D9D9D9"/>
            <w:vAlign w:val="center"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2E0652" w:rsidRPr="00CF2D82" w:rsidTr="002E0652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2E0652" w:rsidRPr="00953FF4" w:rsidRDefault="002E0652" w:rsidP="002E0652">
            <w:pPr>
              <w:spacing w:before="0"/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</w:rPr>
            </w:pPr>
            <w:r w:rsidRPr="002E0652">
              <w:rPr>
                <w:rFonts w:ascii="Times New Roman" w:hAnsi="Times New Roman"/>
                <w:szCs w:val="22"/>
              </w:rPr>
              <w:t>Соответствие  технического предложения по составу и содержанию требованиям заданий на проектирование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</w:rPr>
            </w:pPr>
            <w:r w:rsidRPr="002E0652">
              <w:rPr>
                <w:rFonts w:ascii="Times New Roman" w:hAnsi="Times New Roman"/>
                <w:szCs w:val="22"/>
              </w:rPr>
              <w:t>Смета на выполнение работ с указанием всех видов и объемов работ в соответствии с заданием на проектирование и договором, а также применяемых расценок и расчетных коэффициентов (без указания стоимости)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</w:rPr>
            </w:pPr>
            <w:r w:rsidRPr="002E0652">
              <w:rPr>
                <w:rFonts w:ascii="Times New Roman" w:hAnsi="Times New Roman"/>
                <w:szCs w:val="22"/>
              </w:rPr>
              <w:t>Соответствует / Не соответствует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0652" w:rsidRPr="002E0652" w:rsidRDefault="002E0652" w:rsidP="002E0652">
            <w:pPr>
              <w:rPr>
                <w:rFonts w:ascii="Times New Roman" w:hAnsi="Times New Roman"/>
              </w:rPr>
            </w:pPr>
            <w:r w:rsidRPr="002E0652">
              <w:rPr>
                <w:rFonts w:ascii="Times New Roman" w:hAnsi="Times New Roman"/>
                <w:szCs w:val="22"/>
              </w:rPr>
              <w:t>Полное выполнение предъявляемых заданием требований</w:t>
            </w:r>
          </w:p>
        </w:tc>
      </w:tr>
    </w:tbl>
    <w:p w:rsidR="008D22DC" w:rsidRPr="008D22DC" w:rsidRDefault="008D22DC" w:rsidP="008D22DC">
      <w:pPr>
        <w:spacing w:before="0" w:line="276" w:lineRule="auto"/>
        <w:ind w:left="567"/>
        <w:jc w:val="both"/>
        <w:rPr>
          <w:rFonts w:ascii="Times New Roman" w:eastAsia="Calibri" w:hAnsi="Times New Roman"/>
          <w:sz w:val="24"/>
          <w:lang w:eastAsia="en-US"/>
        </w:rPr>
      </w:pPr>
    </w:p>
    <w:p w:rsidR="0082368E" w:rsidRPr="0082368E" w:rsidRDefault="0082368E" w:rsidP="0082368E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Основные технико-экономические параметры</w:t>
      </w:r>
      <w:r w:rsidRPr="0082368E">
        <w:rPr>
          <w:rFonts w:ascii="Times New Roman" w:hAnsi="Times New Roman"/>
          <w:kern w:val="1"/>
          <w:sz w:val="24"/>
          <w:lang w:eastAsia="ar-SA"/>
        </w:rPr>
        <w:t>:</w:t>
      </w:r>
    </w:p>
    <w:p w:rsidR="0082368E" w:rsidRPr="0082368E" w:rsidRDefault="0082368E" w:rsidP="0082368E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82368E" w:rsidRPr="0082368E" w:rsidRDefault="0082368E" w:rsidP="0082368E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82368E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работ:</w:t>
      </w:r>
    </w:p>
    <w:p w:rsidR="0082368E" w:rsidRPr="0082368E" w:rsidRDefault="0082368E" w:rsidP="0082368E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82368E">
        <w:rPr>
          <w:rFonts w:ascii="Times New Roman" w:hAnsi="Times New Roman"/>
          <w:kern w:val="1"/>
          <w:sz w:val="24"/>
          <w:lang w:eastAsia="ar-SA"/>
        </w:rPr>
        <w:t>Начало всего Комплекса работ - с даты подписания договора. Окончание всего комплекса работ – до 3</w:t>
      </w:r>
      <w:r w:rsidR="00895298">
        <w:rPr>
          <w:rFonts w:ascii="Times New Roman" w:hAnsi="Times New Roman"/>
          <w:kern w:val="1"/>
          <w:sz w:val="24"/>
          <w:lang w:eastAsia="ar-SA"/>
        </w:rPr>
        <w:t>0</w:t>
      </w:r>
      <w:r w:rsidR="002E0652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895298">
        <w:rPr>
          <w:rFonts w:ascii="Times New Roman" w:hAnsi="Times New Roman"/>
          <w:kern w:val="1"/>
          <w:sz w:val="24"/>
          <w:lang w:eastAsia="ar-SA"/>
        </w:rPr>
        <w:t>сентя</w:t>
      </w:r>
      <w:r w:rsidR="002E0652">
        <w:rPr>
          <w:rFonts w:ascii="Times New Roman" w:hAnsi="Times New Roman"/>
          <w:kern w:val="1"/>
          <w:sz w:val="24"/>
          <w:lang w:eastAsia="ar-SA"/>
        </w:rPr>
        <w:t>бр</w:t>
      </w:r>
      <w:r w:rsidRPr="0082368E">
        <w:rPr>
          <w:rFonts w:ascii="Times New Roman" w:hAnsi="Times New Roman"/>
          <w:kern w:val="1"/>
          <w:sz w:val="24"/>
          <w:lang w:eastAsia="ar-SA"/>
        </w:rPr>
        <w:t>я 20</w:t>
      </w:r>
      <w:r w:rsidR="00895298">
        <w:rPr>
          <w:rFonts w:ascii="Times New Roman" w:hAnsi="Times New Roman"/>
          <w:kern w:val="1"/>
          <w:sz w:val="24"/>
          <w:lang w:eastAsia="ar-SA"/>
        </w:rPr>
        <w:t>19</w:t>
      </w:r>
      <w:r w:rsidRPr="0082368E">
        <w:rPr>
          <w:rFonts w:ascii="Times New Roman" w:hAnsi="Times New Roman"/>
          <w:kern w:val="1"/>
          <w:sz w:val="24"/>
          <w:lang w:eastAsia="ar-SA"/>
        </w:rPr>
        <w:t xml:space="preserve"> г. </w:t>
      </w:r>
    </w:p>
    <w:p w:rsidR="0082368E" w:rsidRPr="0082368E" w:rsidRDefault="0082368E" w:rsidP="0082368E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</w:p>
    <w:p w:rsidR="0082368E" w:rsidRPr="00617C3A" w:rsidRDefault="0082368E" w:rsidP="0082368E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617C3A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5647CB" w:rsidRPr="00617C3A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617C3A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Договора)</w:t>
      </w:r>
    </w:p>
    <w:p w:rsidR="00E329E3" w:rsidRPr="00617C3A" w:rsidRDefault="008709E8" w:rsidP="00617C3A">
      <w:pPr>
        <w:suppressAutoHyphens/>
        <w:spacing w:before="0"/>
        <w:jc w:val="both"/>
        <w:rPr>
          <w:rFonts w:ascii="Times New Roman" w:hAnsi="Times New Roman"/>
          <w:sz w:val="24"/>
        </w:rPr>
      </w:pPr>
      <w:r w:rsidRPr="00617C3A">
        <w:rPr>
          <w:rFonts w:ascii="Times New Roman" w:hAnsi="Times New Roman"/>
          <w:sz w:val="24"/>
        </w:rPr>
        <w:tab/>
      </w:r>
      <w:r w:rsidR="005647CB" w:rsidRPr="00617C3A">
        <w:rPr>
          <w:rFonts w:ascii="Times New Roman" w:hAnsi="Times New Roman"/>
          <w:sz w:val="24"/>
        </w:rPr>
        <w:t>Не позднее 5 (пяти) календарных дней с момента подписания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</w:t>
      </w:r>
      <w:r w:rsidR="00617C3A">
        <w:rPr>
          <w:rFonts w:ascii="Times New Roman" w:hAnsi="Times New Roman"/>
          <w:sz w:val="24"/>
        </w:rPr>
        <w:t>го</w:t>
      </w:r>
      <w:r w:rsidR="005647CB" w:rsidRPr="00617C3A">
        <w:rPr>
          <w:rFonts w:ascii="Times New Roman" w:hAnsi="Times New Roman"/>
          <w:sz w:val="24"/>
        </w:rPr>
        <w:t>вого кодекса РФ). Заказчик в течение 9</w:t>
      </w:r>
      <w:r w:rsidRPr="00617C3A">
        <w:rPr>
          <w:rFonts w:ascii="Times New Roman" w:hAnsi="Times New Roman"/>
          <w:sz w:val="24"/>
        </w:rPr>
        <w:t>0 дней после получения счета-фактуры</w:t>
      </w:r>
      <w:r w:rsidR="00617C3A" w:rsidRPr="00617C3A">
        <w:rPr>
          <w:rFonts w:ascii="Times New Roman" w:hAnsi="Times New Roman"/>
          <w:sz w:val="24"/>
        </w:rPr>
        <w:t xml:space="preserve"> обязуется оплатить Подрядчику стоимость выполненной работы путем перечисления денежных средств на расчетный счет Подрядчика.</w:t>
      </w:r>
      <w:r w:rsidRPr="00617C3A">
        <w:rPr>
          <w:rFonts w:ascii="Times New Roman" w:hAnsi="Times New Roman"/>
          <w:sz w:val="24"/>
        </w:rPr>
        <w:t xml:space="preserve"> В</w:t>
      </w:r>
      <w:r w:rsidR="00617C3A" w:rsidRPr="00617C3A">
        <w:rPr>
          <w:rFonts w:ascii="Times New Roman" w:hAnsi="Times New Roman"/>
          <w:sz w:val="24"/>
        </w:rPr>
        <w:t xml:space="preserve"> случае нарушения Подрядчиком настоящего Договора оплата производится не раньше оплаты Подрядчиком сумм неустоек/штрафов, предъявленных Подрядчику</w:t>
      </w:r>
      <w:r w:rsidR="00E329E3" w:rsidRPr="00617C3A">
        <w:rPr>
          <w:rFonts w:ascii="Times New Roman" w:hAnsi="Times New Roman"/>
          <w:bCs/>
          <w:spacing w:val="-5"/>
          <w:sz w:val="24"/>
        </w:rPr>
        <w:t xml:space="preserve">. </w:t>
      </w:r>
    </w:p>
    <w:p w:rsidR="00E329E3" w:rsidRPr="008709E8" w:rsidRDefault="00E329E3" w:rsidP="00141418">
      <w:pPr>
        <w:suppressAutoHyphens/>
        <w:spacing w:before="0"/>
        <w:jc w:val="both"/>
        <w:rPr>
          <w:rFonts w:ascii="Times New Roman" w:hAnsi="Times New Roman"/>
          <w:sz w:val="24"/>
        </w:rPr>
      </w:pPr>
    </w:p>
    <w:p w:rsidR="008F2308" w:rsidRDefault="008F2308" w:rsidP="00C958AA">
      <w:pPr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953FF4" w:rsidRPr="00953FF4" w:rsidRDefault="00C958AA" w:rsidP="00C958AA">
      <w:pPr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2. </w:t>
      </w:r>
      <w:r w:rsidR="00CF2D82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Требования к контрагенту</w:t>
      </w:r>
    </w:p>
    <w:p w:rsidR="00953FF4" w:rsidRPr="00953FF4" w:rsidRDefault="00953FF4" w:rsidP="00953FF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8"/>
        <w:gridCol w:w="3113"/>
        <w:gridCol w:w="1701"/>
        <w:gridCol w:w="1701"/>
      </w:tblGrid>
      <w:tr w:rsidR="00953FF4" w:rsidRPr="00953FF4" w:rsidTr="0072182F">
        <w:trPr>
          <w:trHeight w:val="300"/>
          <w:tblHeader/>
        </w:trPr>
        <w:tc>
          <w:tcPr>
            <w:tcW w:w="567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3408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 xml:space="preserve">Требование </w:t>
            </w: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br/>
              <w:t>(параметр оценки)</w:t>
            </w:r>
          </w:p>
        </w:tc>
        <w:tc>
          <w:tcPr>
            <w:tcW w:w="3113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Документы, подтверждающие соответствия требованию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  <w:t>Условия соответствия</w:t>
            </w:r>
          </w:p>
        </w:tc>
      </w:tr>
      <w:tr w:rsidR="00953FF4" w:rsidRPr="00953FF4" w:rsidTr="0072182F">
        <w:trPr>
          <w:trHeight w:val="300"/>
          <w:tblHeader/>
        </w:trPr>
        <w:tc>
          <w:tcPr>
            <w:tcW w:w="567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408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113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bCs/>
                <w:sz w:val="20"/>
                <w:szCs w:val="20"/>
                <w:u w:val="single"/>
                <w:lang w:eastAsia="en-US"/>
              </w:rPr>
            </w:pPr>
          </w:p>
        </w:tc>
      </w:tr>
      <w:tr w:rsidR="00953FF4" w:rsidRPr="00953FF4" w:rsidTr="0072182F">
        <w:trPr>
          <w:trHeight w:val="164"/>
          <w:tblHeader/>
        </w:trPr>
        <w:tc>
          <w:tcPr>
            <w:tcW w:w="567" w:type="dxa"/>
            <w:shd w:val="clear" w:color="auto" w:fill="D9D9D9"/>
            <w:noWrap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 w:cs="Arial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08" w:type="dxa"/>
            <w:shd w:val="clear" w:color="auto" w:fill="D9D9D9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13" w:type="dxa"/>
            <w:shd w:val="clear" w:color="auto" w:fill="D9D9D9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953FF4" w:rsidRPr="00953FF4" w:rsidRDefault="00953FF4" w:rsidP="00953FF4">
            <w:pPr>
              <w:spacing w:before="0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953FF4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5</w:t>
            </w:r>
          </w:p>
        </w:tc>
      </w:tr>
      <w:tr w:rsidR="00DC3D22" w:rsidRPr="00953FF4" w:rsidTr="006A2882">
        <w:trPr>
          <w:trHeight w:val="56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9923" w:type="dxa"/>
            <w:gridSpan w:val="4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Квалификационные требования к участникам закупки</w:t>
            </w:r>
          </w:p>
        </w:tc>
      </w:tr>
      <w:tr w:rsidR="00DC3D22" w:rsidRPr="00953FF4" w:rsidTr="00DC3D22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1.1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 xml:space="preserve">Наличие свидетельства СРО о </w:t>
            </w:r>
            <w:r w:rsidRPr="00A36CB0">
              <w:rPr>
                <w:rFonts w:ascii="Times New Roman" w:hAnsi="Times New Roman"/>
                <w:szCs w:val="22"/>
              </w:rPr>
              <w:lastRenderedPageBreak/>
              <w:t>допуске участника закупки к работам, которые оказывают влияние на безопасность объектов капитального строительства, соответствующего по видам работ предмету и объему закупки, с правом выполнения работ по организации подготовки проектной документации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C3D22" w:rsidRPr="00A36CB0" w:rsidRDefault="00DC3D22" w:rsidP="00DC3D22">
            <w:pPr>
              <w:numPr>
                <w:ilvl w:val="0"/>
                <w:numId w:val="10"/>
              </w:numPr>
              <w:tabs>
                <w:tab w:val="left" w:pos="317"/>
              </w:tabs>
              <w:spacing w:before="0"/>
              <w:ind w:left="34" w:firstLine="0"/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lastRenderedPageBreak/>
              <w:t>Копия действующего свидетельства СРО</w:t>
            </w:r>
          </w:p>
          <w:p w:rsidR="00DC3D22" w:rsidRPr="00A36CB0" w:rsidRDefault="00DC3D22" w:rsidP="00DC3D22">
            <w:pPr>
              <w:numPr>
                <w:ilvl w:val="0"/>
                <w:numId w:val="10"/>
              </w:numPr>
              <w:tabs>
                <w:tab w:val="left" w:pos="317"/>
              </w:tabs>
              <w:spacing w:before="0"/>
              <w:ind w:left="34" w:firstLine="0"/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lastRenderedPageBreak/>
              <w:t>Письмо об обязательстве контрагента заключить договор на сумму, не превышающую разрешенную СРО стоимость работ по организации подготовки проектной документации (по одному договору)</w:t>
            </w:r>
          </w:p>
          <w:p w:rsidR="00DC3D22" w:rsidRPr="00A36CB0" w:rsidRDefault="00DC3D22" w:rsidP="00DC3D22">
            <w:pPr>
              <w:tabs>
                <w:tab w:val="left" w:pos="317"/>
              </w:tabs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lastRenderedPageBreak/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DC3D22" w:rsidRPr="00953FF4" w:rsidTr="006A2882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lastRenderedPageBreak/>
              <w:t>1.2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Наличие сертифицированной системы менеджмента качества в области выполнения ПИР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Копия свидетельства СМК ИСО 9001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DC3D22" w:rsidRPr="00953FF4" w:rsidTr="006A2882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1.3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Опыт работы по выполнению собственными силами проектных работ по объектам, аналогичным предмету закупки (по проектированию зданий и сооружений).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C3D22" w:rsidRPr="00A36CB0" w:rsidRDefault="00DC3D22" w:rsidP="00655234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Справка о заключенных и выполненных аналогичных договорах за последние 3 года, предшествующие году подачи оферты (по форме №</w:t>
            </w:r>
            <w:r w:rsidR="00655234" w:rsidRPr="00A36CB0">
              <w:rPr>
                <w:rFonts w:ascii="Times New Roman" w:hAnsi="Times New Roman"/>
                <w:szCs w:val="22"/>
              </w:rPr>
              <w:t xml:space="preserve"> 6 к настоящему ПДО</w:t>
            </w:r>
            <w:r w:rsidRPr="00A36CB0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Проектов в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не менее 1 аналогичной работы в каждом году, предшествующем году подачи оферты</w:t>
            </w:r>
          </w:p>
        </w:tc>
      </w:tr>
      <w:tr w:rsidR="00DC3D22" w:rsidRPr="00953FF4" w:rsidTr="006A2882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1.4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Наличие опыта разработки проектной документации на здания и сооружения и прохождения её негосударственной (или государственной) экспертизы.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Копии положительных заключений негосударственной (или государственной) экспертизы на разработанную проектную документацию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Шт.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 xml:space="preserve">Не менее 1 </w:t>
            </w:r>
          </w:p>
        </w:tc>
      </w:tr>
      <w:tr w:rsidR="00DC3D22" w:rsidRPr="00953FF4" w:rsidTr="006A2882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9923" w:type="dxa"/>
            <w:gridSpan w:val="4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Требования о наличии финансовых ресурсов</w:t>
            </w:r>
          </w:p>
        </w:tc>
      </w:tr>
      <w:tr w:rsidR="00DC3D22" w:rsidRPr="00953FF4" w:rsidTr="006A2882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2.1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Объем действующих обязательств контрагента (ПИР) в денежном выражении перед ОАО «Славнефть-ЯНОС», ОАО «НК «Роснефть», ОАО «Газпром нефть» не превышает разности между двукратным среднегодовым объемом выполненных работ (ПИР) контрагентом за последние 3 года (предшествующие году подачи оферты) и плановой стоимостью закупки. Учитываются действующие обязательства контрагента на дату подачи оферты (в т.ч. по планируемым к заключению договорам) за вычетом принятых Заказчиком работ.</w:t>
            </w:r>
          </w:p>
          <w:p w:rsidR="00DC3D22" w:rsidRPr="00A36CB0" w:rsidRDefault="00DC3D22" w:rsidP="00DC3D22">
            <w:pPr>
              <w:rPr>
                <w:rFonts w:ascii="Times New Roman" w:hAnsi="Times New Roman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Справка (в свободной форме за подписью руководителя организации и заверенная печатью организации) с информацией:</w:t>
            </w:r>
          </w:p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-  объемы действующих обязательств (ПИР) в денежном выражении перед ОАО «Славнефть-ЯНОС», ОАО «НК «Роснефть», ОАО «Газпром нефть»;</w:t>
            </w:r>
          </w:p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 xml:space="preserve">- среднегодовой объем выполненных работ (ПИР) за последние 3 года (предшествующие году подачи оферты)  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руб. с НДС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 xml:space="preserve">*V1&lt; V2 - V3                                            </w:t>
            </w:r>
          </w:p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 xml:space="preserve">V1 -  объем действующих обязательств контрагента; </w:t>
            </w:r>
          </w:p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V2 - 2х кратный среднегодовой объем работ выполненных за последние 3 года (предшествующие году подачи оферты);</w:t>
            </w:r>
          </w:p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V3 – плановая стоимость работ.</w:t>
            </w:r>
          </w:p>
        </w:tc>
      </w:tr>
      <w:tr w:rsidR="00DC3D22" w:rsidRPr="00953FF4" w:rsidTr="0072182F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2.2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 xml:space="preserve">Среднегодовой оборот участника закупки по выполнению ПИР за последние 3 года (предшествующие году подачи </w:t>
            </w:r>
            <w:r w:rsidRPr="00A36CB0">
              <w:rPr>
                <w:rFonts w:ascii="Times New Roman" w:hAnsi="Times New Roman"/>
                <w:szCs w:val="22"/>
              </w:rPr>
              <w:lastRenderedPageBreak/>
              <w:t>оферты).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C3D22" w:rsidRPr="00A36CB0" w:rsidRDefault="00DC3D22" w:rsidP="00DC3D22">
            <w:pPr>
              <w:numPr>
                <w:ilvl w:val="0"/>
                <w:numId w:val="9"/>
              </w:numPr>
              <w:spacing w:before="0"/>
              <w:ind w:left="318"/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lastRenderedPageBreak/>
              <w:t xml:space="preserve">Справка о среднегодовом обороте участника закупки по выполнению ПИР за последние 3 года, предшествующие году </w:t>
            </w:r>
            <w:r w:rsidRPr="00A36CB0">
              <w:rPr>
                <w:rFonts w:ascii="Times New Roman" w:hAnsi="Times New Roman"/>
                <w:szCs w:val="22"/>
              </w:rPr>
              <w:lastRenderedPageBreak/>
              <w:t>подачи оферты</w:t>
            </w:r>
          </w:p>
          <w:p w:rsidR="00DC3D22" w:rsidRPr="00A36CB0" w:rsidRDefault="00DC3D22" w:rsidP="00DC3D22">
            <w:pPr>
              <w:numPr>
                <w:ilvl w:val="0"/>
                <w:numId w:val="9"/>
              </w:numPr>
              <w:spacing w:before="0"/>
              <w:ind w:left="318"/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Заверенная копия «Отчета о прибылях и убытках» за последние 3 года, предшествующие году подачи оферты.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lastRenderedPageBreak/>
              <w:t>руб. с НДС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 xml:space="preserve">Среднегодовой оборот участника закупки по </w:t>
            </w:r>
            <w:r w:rsidRPr="00A36CB0">
              <w:rPr>
                <w:rFonts w:ascii="Times New Roman" w:hAnsi="Times New Roman"/>
                <w:szCs w:val="22"/>
              </w:rPr>
              <w:lastRenderedPageBreak/>
              <w:t>выполнению ПИР за последние 3 года должен быть не ниже 90% от плановой стоимости  работ/услуг по предмету закупки (согласно Заявке Заказчика)</w:t>
            </w:r>
          </w:p>
        </w:tc>
      </w:tr>
      <w:tr w:rsidR="00DC3D22" w:rsidRPr="00953FF4" w:rsidTr="006A2882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lastRenderedPageBreak/>
              <w:t>3</w:t>
            </w:r>
          </w:p>
        </w:tc>
        <w:tc>
          <w:tcPr>
            <w:tcW w:w="9923" w:type="dxa"/>
            <w:gridSpan w:val="4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Требования о наличии трудовых ресурсов</w:t>
            </w:r>
          </w:p>
        </w:tc>
      </w:tr>
      <w:tr w:rsidR="00DC3D22" w:rsidRPr="00953FF4" w:rsidTr="006A2882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3.1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Наличие в штате организации не менее 2 профильных специалистов для разработки каждого из разделов проекта, предусмотренного п. 11 Задания на проектирование.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 xml:space="preserve">Справка о наличии кадровых ресурсов с указанием занимаемых должностей, а также выполняемых разделов проекта (по форме № </w:t>
            </w:r>
            <w:r w:rsidR="003A46C0">
              <w:rPr>
                <w:rFonts w:ascii="Times New Roman" w:hAnsi="Times New Roman"/>
                <w:szCs w:val="22"/>
              </w:rPr>
              <w:t>7 к настоящему ПДО</w:t>
            </w:r>
            <w:r w:rsidRPr="00A36CB0">
              <w:rPr>
                <w:rFonts w:ascii="Times New Roman" w:hAnsi="Times New Roman"/>
                <w:szCs w:val="22"/>
              </w:rPr>
              <w:t>), заверенная отделом кадров организации.</w:t>
            </w:r>
          </w:p>
          <w:p w:rsidR="00DC3D22" w:rsidRPr="00A36CB0" w:rsidRDefault="00DC3D22" w:rsidP="00DC3D22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чел.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не менее 2 человек на каждый раздел документации</w:t>
            </w:r>
          </w:p>
        </w:tc>
      </w:tr>
      <w:tr w:rsidR="00DC3D22" w:rsidRPr="00953FF4" w:rsidTr="006A2882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3.2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Наличие главного специалиста (ГИП, менеджер проекта) для выполнения работ по предмету закупки с опытом работы по аналогичным проектам не менее 3 лет.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C3D22" w:rsidRPr="00A36CB0" w:rsidRDefault="00DC3D22" w:rsidP="003A46C0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 xml:space="preserve">Справка о выполненных ГИПом (менеджером проектов) аналогичных проектах за последние 3 года (предшествующие году подачи оферты) (по форме № </w:t>
            </w:r>
            <w:r w:rsidR="003A46C0">
              <w:rPr>
                <w:rFonts w:ascii="Times New Roman" w:hAnsi="Times New Roman"/>
                <w:szCs w:val="22"/>
              </w:rPr>
              <w:t>8</w:t>
            </w:r>
            <w:r w:rsidR="003A46C0" w:rsidRPr="003A46C0">
              <w:rPr>
                <w:rFonts w:ascii="Times New Roman" w:hAnsi="Times New Roman"/>
                <w:szCs w:val="22"/>
              </w:rPr>
              <w:t xml:space="preserve"> к настоящему ПДО</w:t>
            </w:r>
            <w:r w:rsidRPr="00A36CB0">
              <w:rPr>
                <w:rFonts w:ascii="Times New Roman" w:hAnsi="Times New Roman"/>
                <w:szCs w:val="22"/>
              </w:rPr>
              <w:t>), за подписью руководителя организации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чел./лет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не менее 1 человека с опытом работы по аналогичным проектам не менее 3 лет</w:t>
            </w:r>
          </w:p>
        </w:tc>
      </w:tr>
      <w:tr w:rsidR="00DC3D22" w:rsidRPr="00953FF4" w:rsidTr="006A2882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3.3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 xml:space="preserve">Наличие обязательства подрядной организации привлекать к работам на территории ОАО "Славнефть-ЯНОС" только работников, являющихся гражданами Российской Федерации </w:t>
            </w:r>
          </w:p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(Посещение ОАО "Славнефть-ЯНОС" иностранными гражданами возможно в исключительных случаях при наличии согласования Заказчика, либо если это предусмотрено Заданием на проектирование).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C3D22" w:rsidRPr="00A36CB0" w:rsidRDefault="000F34A3" w:rsidP="000F34A3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Гарантийное п</w:t>
            </w:r>
            <w:r w:rsidR="00DC3D22" w:rsidRPr="00A36CB0">
              <w:rPr>
                <w:rFonts w:ascii="Times New Roman" w:hAnsi="Times New Roman"/>
                <w:szCs w:val="22"/>
              </w:rPr>
              <w:t>исьмо об обязательстве привлекать к работам на территории ОАО "Славнефть-ЯНОС" только работников, являющихся гражданами Российской Федерации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DC3D22" w:rsidRPr="00953FF4" w:rsidTr="006A2882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3.4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 xml:space="preserve">Возможность внепланового прибытия специалистов подрядчика (субподрядчика) на объект проектирования по письменному запросу Заказчика </w:t>
            </w:r>
            <w:r w:rsidRPr="00A36CB0">
              <w:rPr>
                <w:rFonts w:ascii="Times New Roman" w:hAnsi="Times New Roman"/>
                <w:szCs w:val="22"/>
              </w:rPr>
              <w:lastRenderedPageBreak/>
              <w:t>в течение 2-х суток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C3D22" w:rsidRPr="00A36CB0" w:rsidRDefault="000F34A3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lastRenderedPageBreak/>
              <w:t>Гарантийное п</w:t>
            </w:r>
            <w:r w:rsidR="00DC3D22" w:rsidRPr="00A36CB0">
              <w:rPr>
                <w:rFonts w:ascii="Times New Roman" w:hAnsi="Times New Roman"/>
                <w:szCs w:val="22"/>
              </w:rPr>
              <w:t xml:space="preserve">исьмо о возможности выполнения данных требований с указанием сведений о местах расположения офиса </w:t>
            </w:r>
            <w:r w:rsidR="00DC3D22" w:rsidRPr="00A36CB0">
              <w:rPr>
                <w:rFonts w:ascii="Times New Roman" w:hAnsi="Times New Roman"/>
                <w:szCs w:val="22"/>
              </w:rPr>
              <w:lastRenderedPageBreak/>
              <w:t>(филиалов) и транспортной доступности за подписью руководителя организации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lastRenderedPageBreak/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DC3D22" w:rsidRPr="00953FF4" w:rsidTr="006A2882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lastRenderedPageBreak/>
              <w:t>3.5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Готовность выполнить не менее 80% работ собственными силами (в % от стоимости оферты)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C3D22" w:rsidRPr="00A36CB0" w:rsidRDefault="000F34A3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Гарантийное п</w:t>
            </w:r>
            <w:r w:rsidR="00DC3D22" w:rsidRPr="00A36CB0">
              <w:rPr>
                <w:rFonts w:ascii="Times New Roman" w:hAnsi="Times New Roman"/>
                <w:szCs w:val="22"/>
              </w:rPr>
              <w:t>исьмо о готовности выполнить не менее 80% работ собственными силами (в % от стоимости оферты).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Не менее 80%</w:t>
            </w:r>
          </w:p>
        </w:tc>
      </w:tr>
      <w:tr w:rsidR="00DC3D22" w:rsidRPr="00953FF4" w:rsidTr="006A2882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Готовность разработать рабочую документацию с использованием системы автоматизированного проектирования (САПР) и смет в программном комплексе "Смета-Багира" с учетом выходящих обновлений базы ГЭНС, ФЭР 2001 г. и программного комплекса.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C3D22" w:rsidRPr="00A36CB0" w:rsidRDefault="000F34A3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Гарантийное п</w:t>
            </w:r>
            <w:r w:rsidR="00DC3D22" w:rsidRPr="00A36CB0">
              <w:rPr>
                <w:rFonts w:ascii="Times New Roman" w:hAnsi="Times New Roman"/>
                <w:szCs w:val="22"/>
              </w:rPr>
              <w:t>исьмо о готовности разработать рабочую документацию с использованием системы автоматизированного проектирования (САПР) и смет в программном комплексе "Смета-Багира" (с указанием перечня имеющегося в наличии программного обеспечения)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DC3D22" w:rsidRPr="00953FF4" w:rsidTr="006A2882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Отсутствие фактов нарушения сроков выполнения работ (более 1 месяца) хотя бы по одному действующему (незавершенному) договору проектирования с ОАО «Славнефть-ЯНОС», возникших по вине Подрядчика, подтвержденное отчетом контрагента о ходе выполнения проектных работ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Письмо об отсутствии фактов нарушения сроков выполнения работ (более 1 месяца) хотя бы по одному действующему (незавершенному) договору проектирования с ОАО «Славнефть-ЯНОС», возникших по вине Подрядчика, подтвержденное отчетом контрагента о ходе выполнения проектных работ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да/нет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да</w:t>
            </w:r>
          </w:p>
        </w:tc>
      </w:tr>
      <w:tr w:rsidR="00DC3D22" w:rsidRPr="00953FF4" w:rsidTr="006A2882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Письмо (в свободной форме) за подписью руководителя организации и заверенная печатью организации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Наличие/ Отсутствие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Отсутствие</w:t>
            </w:r>
          </w:p>
        </w:tc>
      </w:tr>
      <w:tr w:rsidR="00DC3D22" w:rsidRPr="00953FF4" w:rsidTr="006A2882">
        <w:trPr>
          <w:trHeight w:val="164"/>
        </w:trPr>
        <w:tc>
          <w:tcPr>
            <w:tcW w:w="567" w:type="dxa"/>
            <w:shd w:val="clear" w:color="auto" w:fill="auto"/>
            <w:noWrap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3408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 xml:space="preserve">Отсутствие у потенциального Контрагента неурегулированных претензий со стороны ОАО «Славнефть-ЯНОС», предъявленных последним не </w:t>
            </w:r>
            <w:r w:rsidRPr="00A36CB0">
              <w:rPr>
                <w:rFonts w:ascii="Times New Roman" w:hAnsi="Times New Roman"/>
                <w:szCs w:val="22"/>
              </w:rPr>
              <w:lastRenderedPageBreak/>
              <w:t>позднее даты публикации ПДО на интернет-сайте ОАО «Славнефть-ЯНОС»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lastRenderedPageBreak/>
              <w:t>Справка (в свободной форме) за подписью руководителя организации и заверенная печатью организации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Наличие/ Отсутствие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C3D22" w:rsidRPr="00A36CB0" w:rsidRDefault="00DC3D22" w:rsidP="00DC3D22">
            <w:pPr>
              <w:rPr>
                <w:rFonts w:ascii="Times New Roman" w:hAnsi="Times New Roman"/>
              </w:rPr>
            </w:pPr>
            <w:r w:rsidRPr="00A36CB0">
              <w:rPr>
                <w:rFonts w:ascii="Times New Roman" w:hAnsi="Times New Roman"/>
                <w:szCs w:val="22"/>
              </w:rPr>
              <w:t>Отсутствие</w:t>
            </w:r>
          </w:p>
        </w:tc>
      </w:tr>
    </w:tbl>
    <w:p w:rsidR="005647CB" w:rsidRPr="005647CB" w:rsidRDefault="005647CB" w:rsidP="005647CB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Cs w:val="22"/>
        </w:rPr>
      </w:pPr>
      <w:r w:rsidRPr="005647CB">
        <w:rPr>
          <w:rFonts w:ascii="Times New Roman" w:hAnsi="Times New Roman"/>
          <w:b/>
          <w:i/>
          <w:iCs/>
          <w:szCs w:val="22"/>
        </w:rPr>
        <w:lastRenderedPageBreak/>
        <w:t>*Допускается отклонение от установленного уровня, но не более 5%</w:t>
      </w:r>
    </w:p>
    <w:p w:rsidR="00763BE4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8F2308" w:rsidRDefault="008F2308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CF16DC" w:rsidRDefault="00CF16DC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2E68F7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763BE4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763BE4">
        <w:rPr>
          <w:rFonts w:ascii="Times New Roman" w:hAnsi="Times New Roman"/>
          <w:b/>
          <w:bCs/>
          <w:sz w:val="24"/>
        </w:rPr>
        <w:tab/>
      </w:r>
      <w:r w:rsidRPr="00763BE4">
        <w:rPr>
          <w:rFonts w:ascii="Times New Roman" w:hAnsi="Times New Roman"/>
          <w:b/>
          <w:bCs/>
          <w:sz w:val="24"/>
        </w:rPr>
        <w:tab/>
        <w:t xml:space="preserve"> ____________________    В.Ф. Желязков</w:t>
      </w:r>
    </w:p>
    <w:p w:rsidR="00CF16DC" w:rsidRDefault="00CF16DC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</w:p>
    <w:p w:rsidR="00D549DA" w:rsidRPr="00D53E31" w:rsidRDefault="003A2F9C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D53E31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2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2C0384">
        <w:rPr>
          <w:rFonts w:ascii="Times New Roman" w:hAnsi="Times New Roman"/>
          <w:sz w:val="24"/>
        </w:rPr>
        <w:t>362</w:t>
      </w:r>
      <w:r w:rsidRPr="00D53E31">
        <w:rPr>
          <w:rFonts w:ascii="Times New Roman" w:hAnsi="Times New Roman"/>
          <w:sz w:val="24"/>
        </w:rPr>
        <w:t>-К</w:t>
      </w:r>
      <w:r w:rsidR="00A953B4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D549DA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465A3A" w:rsidRPr="00D53E31" w:rsidRDefault="00465A3A" w:rsidP="00D549DA">
      <w:pPr>
        <w:jc w:val="center"/>
        <w:rPr>
          <w:rFonts w:ascii="Times New Roman" w:hAnsi="Times New Roman"/>
          <w:b/>
          <w:szCs w:val="22"/>
        </w:rPr>
      </w:pPr>
    </w:p>
    <w:p w:rsidR="00465A3A" w:rsidRPr="00465A3A" w:rsidRDefault="00465A3A" w:rsidP="00465A3A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>
        <w:rPr>
          <w:rFonts w:ascii="Times New Roman" w:hAnsi="Times New Roman"/>
          <w:sz w:val="23"/>
          <w:szCs w:val="23"/>
        </w:rPr>
        <w:t>362</w:t>
      </w:r>
      <w:r w:rsidRPr="001D52CE">
        <w:rPr>
          <w:rFonts w:ascii="Times New Roman" w:hAnsi="Times New Roman"/>
          <w:sz w:val="23"/>
          <w:szCs w:val="23"/>
        </w:rPr>
        <w:t xml:space="preserve">-КС-2016 от </w:t>
      </w:r>
      <w:r w:rsidRPr="001D52CE">
        <w:rPr>
          <w:rFonts w:ascii="Times New Roman" w:hAnsi="Times New Roman"/>
          <w:sz w:val="23"/>
          <w:szCs w:val="23"/>
          <w:highlight w:val="yellow"/>
        </w:rPr>
        <w:t>&lt;дата ПДО&gt;</w:t>
      </w:r>
      <w:r w:rsidRPr="00465A3A">
        <w:rPr>
          <w:rFonts w:ascii="Times New Roman" w:hAnsi="Times New Roman"/>
          <w:szCs w:val="22"/>
          <w:lang w:eastAsia="ar-SA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465A3A" w:rsidRPr="00465A3A" w:rsidRDefault="00465A3A" w:rsidP="00465A3A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465A3A" w:rsidRPr="00465A3A" w:rsidRDefault="00465A3A" w:rsidP="00465A3A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2. В случае принятия нашей оферты, заключить с ОАО «Славнефть-ЯНОС» договор подряда на </w:t>
      </w:r>
      <w:r w:rsidRPr="00465A3A">
        <w:rPr>
          <w:rFonts w:ascii="Times New Roman" w:hAnsi="Times New Roman"/>
          <w:b/>
          <w:szCs w:val="22"/>
          <w:lang w:eastAsia="ar-SA"/>
        </w:rPr>
        <w:t>выполнение проектно-изыскательских работ и осуществление авторского надзора за выполнением строительно-монтажных работ на объектах Заказчика в соответствии с заданием на проектирование № 22-1 «Газоспасательная станция для Военизированного газоспасательного отряда (ВГС О)</w:t>
      </w:r>
      <w:r w:rsidRPr="00465A3A">
        <w:rPr>
          <w:rFonts w:ascii="Times New Roman" w:hAnsi="Times New Roman"/>
          <w:szCs w:val="22"/>
          <w:lang w:eastAsia="ar-SA"/>
        </w:rPr>
        <w:t xml:space="preserve"> 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465A3A" w:rsidRPr="00465A3A" w:rsidRDefault="00465A3A" w:rsidP="00465A3A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465A3A" w:rsidRPr="00465A3A" w:rsidRDefault="00465A3A" w:rsidP="00465A3A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465A3A" w:rsidRPr="00465A3A" w:rsidRDefault="00465A3A" w:rsidP="00465A3A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465A3A" w:rsidRPr="00465A3A" w:rsidRDefault="00465A3A" w:rsidP="00465A3A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465A3A" w:rsidRPr="00465A3A" w:rsidRDefault="00465A3A" w:rsidP="00465A3A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465A3A" w:rsidRPr="00465A3A" w:rsidRDefault="00465A3A" w:rsidP="00465A3A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465A3A" w:rsidRPr="00465A3A" w:rsidRDefault="00465A3A" w:rsidP="00465A3A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465A3A" w:rsidRPr="00465A3A" w:rsidRDefault="00465A3A" w:rsidP="00465A3A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465A3A" w:rsidRPr="00465A3A" w:rsidRDefault="00465A3A" w:rsidP="00465A3A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465A3A" w:rsidRPr="00465A3A" w:rsidRDefault="00465A3A" w:rsidP="00465A3A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465A3A" w:rsidRPr="00465A3A" w:rsidRDefault="00465A3A" w:rsidP="00465A3A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465A3A" w:rsidRPr="00465A3A" w:rsidRDefault="00465A3A" w:rsidP="00465A3A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465A3A" w:rsidRPr="00465A3A" w:rsidRDefault="00465A3A" w:rsidP="00465A3A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465A3A" w:rsidRPr="00465A3A" w:rsidRDefault="00465A3A" w:rsidP="00465A3A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65A3A" w:rsidRPr="00465A3A" w:rsidRDefault="00465A3A" w:rsidP="00465A3A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465A3A" w:rsidRPr="00465A3A" w:rsidRDefault="00465A3A" w:rsidP="00465A3A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465A3A" w:rsidRPr="00465A3A" w:rsidRDefault="00465A3A" w:rsidP="00465A3A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465A3A" w:rsidRPr="00465A3A" w:rsidRDefault="00465A3A" w:rsidP="00465A3A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465A3A" w:rsidRPr="00465A3A" w:rsidRDefault="00465A3A" w:rsidP="00465A3A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465A3A" w:rsidRPr="00465A3A" w:rsidRDefault="00465A3A" w:rsidP="00465A3A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465A3A" w:rsidRPr="00465A3A" w:rsidRDefault="00465A3A" w:rsidP="00465A3A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465A3A" w:rsidRPr="00465A3A" w:rsidRDefault="00465A3A" w:rsidP="00465A3A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465A3A" w:rsidRPr="00465A3A" w:rsidRDefault="00465A3A" w:rsidP="00465A3A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465A3A" w:rsidRPr="00465A3A" w:rsidRDefault="00465A3A" w:rsidP="00465A3A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465A3A" w:rsidRPr="00465A3A" w:rsidRDefault="00465A3A" w:rsidP="00465A3A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65A3A" w:rsidRPr="00465A3A" w:rsidRDefault="00465A3A" w:rsidP="00465A3A">
      <w:pP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465A3A" w:rsidRDefault="00465A3A" w:rsidP="00465A3A">
      <w:pPr>
        <w:jc w:val="both"/>
        <w:rPr>
          <w:rFonts w:ascii="Times New Roman" w:hAnsi="Times New Roman"/>
          <w:b/>
          <w:bCs/>
          <w:sz w:val="24"/>
        </w:rPr>
      </w:pPr>
    </w:p>
    <w:p w:rsidR="00D549DA" w:rsidRPr="00D53E31" w:rsidRDefault="003A2F9C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D53E31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3</w:t>
      </w:r>
    </w:p>
    <w:p w:rsidR="00D549DA" w:rsidRPr="00D53E31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2C0384">
        <w:rPr>
          <w:rFonts w:ascii="Times New Roman" w:hAnsi="Times New Roman"/>
          <w:sz w:val="24"/>
        </w:rPr>
        <w:t>362</w:t>
      </w:r>
      <w:r w:rsidRPr="00D53E31">
        <w:rPr>
          <w:rFonts w:ascii="Times New Roman" w:hAnsi="Times New Roman"/>
          <w:sz w:val="24"/>
        </w:rPr>
        <w:t>-К</w:t>
      </w:r>
      <w:r w:rsidR="00A953B4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 бланке участника закупки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D53E31" w:rsidRDefault="00D549DA" w:rsidP="00D549DA">
      <w:pPr>
        <w:ind w:left="540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D53E31" w:rsidRDefault="00D549DA" w:rsidP="00D549DA">
      <w:pPr>
        <w:jc w:val="center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(безотзывная оферта)</w:t>
      </w:r>
    </w:p>
    <w:p w:rsidR="00D549DA" w:rsidRPr="00D53E31" w:rsidRDefault="00D549DA" w:rsidP="00D549DA">
      <w:pPr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«____» __________________ ______ г.</w:t>
      </w:r>
    </w:p>
    <w:p w:rsidR="00D549DA" w:rsidRPr="00D53E31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D549DA" w:rsidRPr="00D53E31" w:rsidTr="000B030B">
        <w:trPr>
          <w:trHeight w:val="363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D53E31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D549DA" w:rsidRPr="00A953B4" w:rsidRDefault="002C0384" w:rsidP="006C617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2C0384">
              <w:rPr>
                <w:rFonts w:ascii="Times New Roman" w:hAnsi="Times New Roman"/>
                <w:b/>
                <w:sz w:val="20"/>
                <w:szCs w:val="20"/>
              </w:rPr>
              <w:t>ыполнение проектно-изыскательских работ и осуществление авторского надзора за выполнением строительно-монтажных работ на объектах Заказчика в соответствии с заданием на проектирование № 22-1 «Газоспасательная станция для Военизированного газоспасательного отряда (ВГС О)</w:t>
            </w:r>
          </w:p>
        </w:tc>
      </w:tr>
      <w:tr w:rsidR="00D549DA" w:rsidRPr="00D53E31" w:rsidTr="000B030B">
        <w:trPr>
          <w:trHeight w:val="521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D549DA" w:rsidRPr="00D6504F" w:rsidRDefault="006E6216" w:rsidP="002249B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504F">
              <w:rPr>
                <w:rFonts w:ascii="Times New Roman" w:hAnsi="Times New Roman"/>
                <w:sz w:val="20"/>
                <w:szCs w:val="20"/>
              </w:rPr>
              <w:t>С даты подписания договора по 3</w:t>
            </w:r>
            <w:r w:rsidR="00D27A3D">
              <w:rPr>
                <w:rFonts w:ascii="Times New Roman" w:hAnsi="Times New Roman"/>
                <w:sz w:val="20"/>
                <w:szCs w:val="20"/>
              </w:rPr>
              <w:t>0 сентя</w:t>
            </w:r>
            <w:r w:rsidRPr="00D6504F">
              <w:rPr>
                <w:rFonts w:ascii="Times New Roman" w:hAnsi="Times New Roman"/>
                <w:sz w:val="20"/>
                <w:szCs w:val="20"/>
              </w:rPr>
              <w:t>бря 20</w:t>
            </w:r>
            <w:r w:rsidR="002249BE">
              <w:rPr>
                <w:rFonts w:ascii="Times New Roman" w:hAnsi="Times New Roman"/>
                <w:sz w:val="20"/>
                <w:szCs w:val="20"/>
              </w:rPr>
              <w:t>19</w:t>
            </w:r>
            <w:r w:rsidRPr="00D6504F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D549DA" w:rsidRPr="00D53E31" w:rsidTr="000B030B">
        <w:trPr>
          <w:trHeight w:val="675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F6789" w:rsidRPr="00D53E31" w:rsidTr="000B030B">
        <w:trPr>
          <w:trHeight w:val="675"/>
        </w:trPr>
        <w:tc>
          <w:tcPr>
            <w:tcW w:w="6369" w:type="dxa"/>
          </w:tcPr>
          <w:p w:rsidR="000F6789" w:rsidRPr="00D53E31" w:rsidRDefault="000F6789" w:rsidP="000F6789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0F6789">
              <w:rPr>
                <w:rFonts w:ascii="Times New Roman" w:hAnsi="Times New Roman"/>
                <w:sz w:val="20"/>
                <w:szCs w:val="20"/>
              </w:rPr>
              <w:t xml:space="preserve">Стоимость работ, рублей 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0F6789">
              <w:rPr>
                <w:rFonts w:ascii="Times New Roman" w:hAnsi="Times New Roman"/>
                <w:sz w:val="20"/>
                <w:szCs w:val="20"/>
              </w:rPr>
              <w:t xml:space="preserve"> НДС</w:t>
            </w:r>
          </w:p>
        </w:tc>
        <w:tc>
          <w:tcPr>
            <w:tcW w:w="3093" w:type="dxa"/>
          </w:tcPr>
          <w:p w:rsidR="000F6789" w:rsidRPr="00D53E31" w:rsidRDefault="000F6789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6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198"/>
        </w:trPr>
        <w:tc>
          <w:tcPr>
            <w:tcW w:w="6369" w:type="dxa"/>
          </w:tcPr>
          <w:p w:rsidR="00D549DA" w:rsidRPr="00D6504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D53E31" w:rsidTr="000B030B">
        <w:trPr>
          <w:trHeight w:val="239"/>
        </w:trPr>
        <w:tc>
          <w:tcPr>
            <w:tcW w:w="6369" w:type="dxa"/>
          </w:tcPr>
          <w:p w:rsidR="00D549DA" w:rsidRPr="00D53E31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D53E31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D549DA" w:rsidRPr="00D53E31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D53E31" w:rsidRDefault="00D549DA" w:rsidP="0082368E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D53E31" w:rsidRDefault="00D549DA" w:rsidP="00D549DA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D549DA" w:rsidRPr="00D53E31" w:rsidRDefault="00D549DA" w:rsidP="00D549DA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8324F0" w:rsidRPr="00D53E31" w:rsidRDefault="008324F0">
      <w:pPr>
        <w:spacing w:before="0" w:line="276" w:lineRule="auto"/>
        <w:jc w:val="center"/>
        <w:rPr>
          <w:rFonts w:ascii="Times New Roman" w:hAnsi="Times New Roman"/>
        </w:rPr>
      </w:pPr>
      <w:r w:rsidRPr="00D53E31">
        <w:rPr>
          <w:rFonts w:ascii="Times New Roman" w:hAnsi="Times New Roman"/>
        </w:rPr>
        <w:br w:type="page"/>
      </w:r>
    </w:p>
    <w:p w:rsidR="00B71877" w:rsidRPr="00D53E31" w:rsidRDefault="00B71877" w:rsidP="00B71877">
      <w:pPr>
        <w:jc w:val="right"/>
        <w:rPr>
          <w:rFonts w:ascii="Times New Roman" w:hAnsi="Times New Roman"/>
          <w:b/>
        </w:rPr>
        <w:sectPr w:rsidR="00B71877" w:rsidRPr="00D53E31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D53E31" w:rsidRDefault="003A2F9C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D53E31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2C0384">
        <w:rPr>
          <w:rFonts w:ascii="Times New Roman" w:hAnsi="Times New Roman"/>
          <w:sz w:val="24"/>
        </w:rPr>
        <w:t>362</w:t>
      </w:r>
      <w:r w:rsidRPr="00D53E31">
        <w:rPr>
          <w:rFonts w:ascii="Times New Roman" w:hAnsi="Times New Roman"/>
          <w:sz w:val="24"/>
        </w:rPr>
        <w:t>-К</w:t>
      </w:r>
      <w:r w:rsidR="00415342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C958AA">
        <w:rPr>
          <w:rFonts w:ascii="Times New Roman" w:hAnsi="Times New Roman"/>
          <w:sz w:val="24"/>
        </w:rPr>
        <w:t>6</w:t>
      </w:r>
    </w:p>
    <w:p w:rsidR="00B71877" w:rsidRPr="00D53E31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D53E31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D53E31">
        <w:rPr>
          <w:b/>
          <w:sz w:val="22"/>
        </w:rPr>
        <w:t>ПЕРЕЧЕНЬ АФФИЛИРОВАННЫХ ОРГАНИЗАЦИЙ</w:t>
      </w:r>
    </w:p>
    <w:p w:rsidR="00B71877" w:rsidRPr="00D53E31" w:rsidRDefault="00B71877" w:rsidP="00B71877">
      <w:pPr>
        <w:pStyle w:val="Times12"/>
        <w:ind w:firstLine="0"/>
        <w:rPr>
          <w:sz w:val="22"/>
        </w:rPr>
      </w:pPr>
      <w:r w:rsidRPr="00D53E31">
        <w:rPr>
          <w:sz w:val="22"/>
        </w:rPr>
        <w:t>Участник закупки:</w:t>
      </w:r>
      <w:r w:rsidRPr="00D53E31">
        <w:rPr>
          <w:szCs w:val="24"/>
        </w:rPr>
        <w:t xml:space="preserve"> </w:t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  <w:r w:rsidRPr="00D53E31">
        <w:rPr>
          <w:szCs w:val="24"/>
          <w:u w:val="single"/>
        </w:rPr>
        <w:tab/>
      </w:r>
    </w:p>
    <w:p w:rsidR="00B71877" w:rsidRPr="00D53E31" w:rsidRDefault="00B71877" w:rsidP="00B71877">
      <w:pPr>
        <w:pStyle w:val="Times12"/>
        <w:ind w:firstLine="0"/>
        <w:rPr>
          <w:sz w:val="22"/>
          <w:u w:val="single"/>
        </w:rPr>
      </w:pPr>
      <w:r w:rsidRPr="00D53E31">
        <w:rPr>
          <w:sz w:val="22"/>
        </w:rPr>
        <w:t xml:space="preserve">№ ПДО: </w:t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  <w:r w:rsidRPr="00D53E31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3A2F9C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2C0384">
        <w:rPr>
          <w:rFonts w:ascii="Times New Roman" w:hAnsi="Times New Roman"/>
          <w:sz w:val="24"/>
        </w:rPr>
        <w:t>362</w:t>
      </w:r>
      <w:r w:rsidRPr="00D53E31">
        <w:rPr>
          <w:rFonts w:ascii="Times New Roman" w:hAnsi="Times New Roman"/>
          <w:sz w:val="24"/>
        </w:rPr>
        <w:t>-К</w:t>
      </w:r>
      <w:r w:rsidR="00415342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08315A">
        <w:rPr>
          <w:rFonts w:ascii="Times New Roman" w:hAnsi="Times New Roman"/>
          <w:sz w:val="24"/>
        </w:rPr>
        <w:t>6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FB376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317BAB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3 года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3C3181" w:rsidRPr="00D53E31" w:rsidRDefault="003C3181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</w:p>
    <w:p w:rsidR="003C3181" w:rsidRPr="00D53E31" w:rsidRDefault="003A2F9C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2C0384">
        <w:rPr>
          <w:rFonts w:ascii="Times New Roman" w:hAnsi="Times New Roman"/>
          <w:sz w:val="24"/>
        </w:rPr>
        <w:t>362</w:t>
      </w:r>
      <w:r w:rsidRPr="00D53E31">
        <w:rPr>
          <w:rFonts w:ascii="Times New Roman" w:hAnsi="Times New Roman"/>
          <w:sz w:val="24"/>
        </w:rPr>
        <w:t>-К</w:t>
      </w:r>
      <w:r w:rsidR="00415342"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 w:rsidR="0008315A">
        <w:rPr>
          <w:rFonts w:ascii="Times New Roman" w:hAnsi="Times New Roman"/>
          <w:sz w:val="24"/>
        </w:rPr>
        <w:t>6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1A1FF6" w:rsidRPr="00D53E31" w:rsidTr="000B030B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D53E31">
              <w:rPr>
                <w:rFonts w:ascii="Times New Roman" w:hAnsi="Times New Roman"/>
                <w:b/>
                <w:bCs/>
                <w:iCs/>
                <w:sz w:val="24"/>
              </w:rPr>
              <w:t>Справка о наличии кадровых ресурсов*</w:t>
            </w:r>
          </w:p>
        </w:tc>
      </w:tr>
      <w:tr w:rsidR="001A1FF6" w:rsidRPr="00D53E31" w:rsidTr="000B030B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1A1FF6" w:rsidRPr="00D53E31" w:rsidTr="000B030B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Наличие о</w:t>
            </w:r>
          </w:p>
        </w:tc>
      </w:tr>
      <w:tr w:rsidR="001A1FF6" w:rsidRPr="00D53E31" w:rsidTr="000B030B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Специалисты по профилю работы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Опыт работы на опасных производственных объектах непосредственных руководителей, привлеченных в ходе выполнения договора - __ лет.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Дата заполнения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«____» ____________________ 201_ г.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 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Руководитель ___________________________________ /Фамилия И.О./</w:t>
      </w:r>
    </w:p>
    <w:p w:rsidR="001A1FF6" w:rsidRPr="00D53E31" w:rsidRDefault="001A1FF6" w:rsidP="001A1FF6">
      <w:pPr>
        <w:shd w:val="clear" w:color="auto" w:fill="FFFFFF"/>
        <w:spacing w:before="360"/>
        <w:ind w:right="-37" w:firstLine="567"/>
        <w:rPr>
          <w:rFonts w:ascii="Times New Roman" w:hAnsi="Times New Roman"/>
          <w:b/>
          <w:sz w:val="24"/>
        </w:rPr>
      </w:pPr>
      <w:r w:rsidRPr="00D53E31">
        <w:rPr>
          <w:rFonts w:ascii="Times New Roman" w:hAnsi="Times New Roman"/>
          <w:b/>
          <w:sz w:val="24"/>
        </w:rPr>
        <w:lastRenderedPageBreak/>
        <w:t xml:space="preserve">* в данной справке перечисляются работники (в том числе Субподрядчика), которые будут непосредственно привлечены   </w:t>
      </w:r>
      <w:r w:rsidRPr="00D53E31">
        <w:rPr>
          <w:rFonts w:ascii="Times New Roman" w:hAnsi="Times New Roman"/>
          <w:b/>
          <w:sz w:val="24"/>
        </w:rPr>
        <w:tab/>
        <w:t>участником отбора в ходе выполнения работ по договору и не задействованных на период выполнения работ на других проектах.</w:t>
      </w: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764046" w:rsidRDefault="00764046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764046" w:rsidRDefault="00764046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764046" w:rsidRPr="00D53E31" w:rsidRDefault="00764046" w:rsidP="00764046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 № 8</w:t>
      </w:r>
    </w:p>
    <w:p w:rsidR="00764046" w:rsidRPr="00D53E31" w:rsidRDefault="00764046" w:rsidP="00764046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>
        <w:rPr>
          <w:rFonts w:ascii="Times New Roman" w:hAnsi="Times New Roman"/>
          <w:sz w:val="24"/>
        </w:rPr>
        <w:t>362</w:t>
      </w:r>
      <w:r w:rsidRPr="00D53E31">
        <w:rPr>
          <w:rFonts w:ascii="Times New Roman" w:hAnsi="Times New Roman"/>
          <w:sz w:val="24"/>
        </w:rPr>
        <w:t>-К</w:t>
      </w:r>
      <w:r>
        <w:rPr>
          <w:rFonts w:ascii="Times New Roman" w:hAnsi="Times New Roman"/>
          <w:sz w:val="24"/>
        </w:rPr>
        <w:t>С</w:t>
      </w:r>
      <w:r w:rsidRPr="00D53E31">
        <w:rPr>
          <w:rFonts w:ascii="Times New Roman" w:hAnsi="Times New Roman"/>
          <w:sz w:val="24"/>
        </w:rPr>
        <w:t>-201</w:t>
      </w:r>
      <w:r>
        <w:rPr>
          <w:rFonts w:ascii="Times New Roman" w:hAnsi="Times New Roman"/>
          <w:sz w:val="24"/>
        </w:rPr>
        <w:t>6</w:t>
      </w:r>
    </w:p>
    <w:p w:rsidR="00764046" w:rsidRDefault="00764046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9F1DA3" w:rsidRPr="009F1DA3" w:rsidRDefault="009F1DA3" w:rsidP="009F1DA3">
      <w:pPr>
        <w:spacing w:before="0" w:after="200" w:line="276" w:lineRule="auto"/>
        <w:ind w:left="421"/>
        <w:jc w:val="center"/>
        <w:rPr>
          <w:rFonts w:ascii="Calibri" w:eastAsia="Calibri" w:hAnsi="Calibri"/>
          <w:b/>
          <w:bCs/>
          <w:color w:val="000000"/>
          <w:szCs w:val="22"/>
        </w:rPr>
      </w:pPr>
      <w:r w:rsidRPr="009F1DA3">
        <w:rPr>
          <w:rFonts w:ascii="Calibri" w:eastAsia="Calibri" w:hAnsi="Calibri"/>
          <w:b/>
          <w:bCs/>
          <w:color w:val="000000"/>
          <w:szCs w:val="22"/>
        </w:rPr>
        <w:t>Справка о выполненных ГИПом (менеджером проектов) аналогичных договорах*</w:t>
      </w:r>
    </w:p>
    <w:p w:rsidR="009F1DA3" w:rsidRPr="009F1DA3" w:rsidRDefault="009F1DA3" w:rsidP="009F1DA3">
      <w:pPr>
        <w:widowControl w:val="0"/>
        <w:spacing w:before="0" w:after="200" w:line="276" w:lineRule="auto"/>
        <w:jc w:val="center"/>
        <w:rPr>
          <w:rFonts w:ascii="Calibri" w:eastAsia="Calibri" w:hAnsi="Calibri"/>
          <w:color w:val="000000"/>
          <w:szCs w:val="22"/>
        </w:rPr>
      </w:pPr>
      <w:r w:rsidRPr="009F1DA3">
        <w:rPr>
          <w:rFonts w:ascii="Calibri" w:eastAsia="Calibri" w:hAnsi="Calibri"/>
          <w:color w:val="000000"/>
          <w:szCs w:val="22"/>
        </w:rPr>
        <w:t>Наименование Претендента: _________________________________</w:t>
      </w: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525"/>
        <w:gridCol w:w="2045"/>
        <w:gridCol w:w="2272"/>
        <w:gridCol w:w="1965"/>
        <w:gridCol w:w="1522"/>
        <w:gridCol w:w="2191"/>
        <w:gridCol w:w="2541"/>
        <w:gridCol w:w="2185"/>
      </w:tblGrid>
      <w:tr w:rsidR="009F1DA3" w:rsidRPr="009F1DA3" w:rsidTr="00FE76F9">
        <w:trPr>
          <w:trHeight w:val="140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№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Фамилия, имя, отчество специалиста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 xml:space="preserve">Образование, ученая степень 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Учебное заведение, год окончания, полученная специальность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Должность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 xml:space="preserve">Предмет договора, год завершения работ, краткое описание состава работ/услуг,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</w:p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Сумма договора, тыс. руб.</w:t>
            </w:r>
          </w:p>
        </w:tc>
      </w:tr>
      <w:tr w:rsidR="009F1DA3" w:rsidRPr="009F1DA3" w:rsidTr="00FE76F9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</w:p>
        </w:tc>
      </w:tr>
      <w:tr w:rsidR="009F1DA3" w:rsidRPr="009F1DA3" w:rsidTr="00FE76F9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</w:p>
        </w:tc>
      </w:tr>
      <w:tr w:rsidR="009F1DA3" w:rsidRPr="009F1DA3" w:rsidTr="00FE76F9">
        <w:trPr>
          <w:trHeight w:val="2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…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  <w:r w:rsidRPr="009F1DA3">
              <w:rPr>
                <w:rFonts w:ascii="Calibri" w:eastAsia="Calibri" w:hAnsi="Calibri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1DA3" w:rsidRPr="009F1DA3" w:rsidRDefault="009F1DA3" w:rsidP="009F1DA3">
            <w:pPr>
              <w:widowControl w:val="0"/>
              <w:spacing w:before="0" w:after="200" w:line="276" w:lineRule="auto"/>
              <w:rPr>
                <w:rFonts w:ascii="Calibri" w:eastAsia="Calibri" w:hAnsi="Calibri"/>
                <w:color w:val="000000"/>
              </w:rPr>
            </w:pPr>
          </w:p>
        </w:tc>
      </w:tr>
    </w:tbl>
    <w:p w:rsidR="009F1DA3" w:rsidRPr="009F1DA3" w:rsidRDefault="009F1DA3" w:rsidP="009F1DA3">
      <w:pPr>
        <w:shd w:val="clear" w:color="auto" w:fill="FFFFFF"/>
        <w:spacing w:after="240" w:line="276" w:lineRule="auto"/>
        <w:ind w:firstLine="567"/>
        <w:jc w:val="both"/>
        <w:rPr>
          <w:rFonts w:ascii="Calibri" w:eastAsia="Calibri" w:hAnsi="Calibri"/>
          <w:szCs w:val="22"/>
        </w:rPr>
      </w:pPr>
      <w:r w:rsidRPr="009F1DA3">
        <w:rPr>
          <w:rFonts w:ascii="Calibri" w:eastAsia="Calibri" w:hAnsi="Calibri"/>
          <w:szCs w:val="22"/>
        </w:rPr>
        <w:t>Опыт работы на опасных производственных объектах в ходе выполнения договора - ____ лет.</w:t>
      </w:r>
    </w:p>
    <w:p w:rsidR="009F1DA3" w:rsidRPr="009F1DA3" w:rsidRDefault="009F1DA3" w:rsidP="009F1DA3">
      <w:pPr>
        <w:shd w:val="clear" w:color="auto" w:fill="FFFFFF"/>
        <w:spacing w:before="360" w:after="200" w:line="276" w:lineRule="auto"/>
        <w:ind w:left="1134" w:right="-40" w:firstLine="567"/>
        <w:rPr>
          <w:rFonts w:ascii="Calibri" w:eastAsia="Calibri" w:hAnsi="Calibri"/>
          <w:spacing w:val="-1"/>
          <w:szCs w:val="22"/>
        </w:rPr>
      </w:pPr>
    </w:p>
    <w:p w:rsidR="009F1DA3" w:rsidRPr="009F1DA3" w:rsidRDefault="00B73B1B" w:rsidP="009F1DA3">
      <w:pPr>
        <w:shd w:val="clear" w:color="auto" w:fill="FFFFFF"/>
        <w:spacing w:before="360" w:after="200" w:line="276" w:lineRule="auto"/>
        <w:ind w:left="1134" w:right="-40" w:firstLine="567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noProof/>
          <w:szCs w:val="22"/>
        </w:rPr>
        <w:pict>
          <v:line id="_x0000_s1026" style="position:absolute;left:0;text-align:left;z-index:251659264" from="27.85pt,6.65pt" to="246.25pt,6.65pt" strokeweight=".7pt"/>
        </w:pict>
      </w:r>
      <w:r w:rsidR="009F1DA3" w:rsidRPr="009F1DA3">
        <w:rPr>
          <w:rFonts w:ascii="Calibri" w:eastAsia="Calibri" w:hAnsi="Calibri"/>
          <w:spacing w:val="-1"/>
          <w:szCs w:val="22"/>
        </w:rPr>
        <w:t>(подпись, М.П.)</w:t>
      </w:r>
    </w:p>
    <w:p w:rsidR="009F1DA3" w:rsidRPr="009F1DA3" w:rsidRDefault="00B73B1B" w:rsidP="009F1DA3">
      <w:pPr>
        <w:shd w:val="clear" w:color="auto" w:fill="FFFFFF"/>
        <w:spacing w:before="360" w:after="200" w:line="276" w:lineRule="auto"/>
        <w:ind w:left="142" w:right="-40" w:firstLine="425"/>
        <w:rPr>
          <w:rFonts w:ascii="Calibri" w:eastAsia="Calibri" w:hAnsi="Calibri"/>
          <w:szCs w:val="22"/>
        </w:rPr>
      </w:pPr>
      <w:r>
        <w:rPr>
          <w:rFonts w:ascii="Calibri" w:eastAsia="Calibri" w:hAnsi="Calibri"/>
          <w:noProof/>
          <w:szCs w:val="22"/>
        </w:rPr>
        <w:pict>
          <v:line id="_x0000_s1027" style="position:absolute;left:0;text-align:left;z-index:251660288" from="27.85pt,1.75pt" to="246.25pt,1.75pt" strokeweight=".7pt"/>
        </w:pict>
      </w:r>
      <w:r w:rsidR="009F1DA3" w:rsidRPr="009F1DA3">
        <w:rPr>
          <w:rFonts w:ascii="Calibri" w:eastAsia="Calibri" w:hAnsi="Calibri"/>
          <w:spacing w:val="-1"/>
          <w:szCs w:val="22"/>
        </w:rPr>
        <w:t>(фамилия, имя, отчество подписавшего, должность)</w:t>
      </w:r>
    </w:p>
    <w:p w:rsidR="009F1DA3" w:rsidRPr="009F1DA3" w:rsidRDefault="009F1DA3" w:rsidP="009F1DA3">
      <w:pPr>
        <w:shd w:val="clear" w:color="auto" w:fill="FFFFFF"/>
        <w:spacing w:before="240" w:after="200" w:line="276" w:lineRule="auto"/>
        <w:ind w:right="-40" w:firstLine="567"/>
        <w:jc w:val="both"/>
        <w:rPr>
          <w:rFonts w:ascii="Calibri" w:eastAsia="Calibri" w:hAnsi="Calibri"/>
          <w:b/>
          <w:bCs/>
          <w:szCs w:val="22"/>
        </w:rPr>
      </w:pPr>
      <w:r w:rsidRPr="009F1DA3">
        <w:rPr>
          <w:rFonts w:ascii="Calibri" w:eastAsia="Calibri" w:hAnsi="Calibri"/>
          <w:b/>
          <w:szCs w:val="22"/>
        </w:rPr>
        <w:t>* в данной справке перечисляются работники,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sectPr w:rsidR="00632B82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EF6" w:rsidRDefault="00972EF6" w:rsidP="00FB07D9">
      <w:pPr>
        <w:spacing w:before="0"/>
      </w:pPr>
      <w:r>
        <w:separator/>
      </w:r>
    </w:p>
  </w:endnote>
  <w:endnote w:type="continuationSeparator" w:id="0">
    <w:p w:rsidR="00972EF6" w:rsidRDefault="00972EF6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EF6" w:rsidRDefault="00972EF6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73B1B">
      <w:rPr>
        <w:noProof/>
      </w:rPr>
      <w:t>1</w:t>
    </w:r>
    <w:r>
      <w:rPr>
        <w:noProof/>
      </w:rPr>
      <w:fldChar w:fldCharType="end"/>
    </w:r>
  </w:p>
  <w:p w:rsidR="00972EF6" w:rsidRDefault="00972EF6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EF6" w:rsidRDefault="00972EF6" w:rsidP="00FB07D9">
      <w:pPr>
        <w:spacing w:before="0"/>
      </w:pPr>
      <w:r>
        <w:separator/>
      </w:r>
    </w:p>
  </w:footnote>
  <w:footnote w:type="continuationSeparator" w:id="0">
    <w:p w:rsidR="00972EF6" w:rsidRDefault="00972EF6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AF36EE"/>
    <w:multiLevelType w:val="multilevel"/>
    <w:tmpl w:val="DD3E30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30"/>
        </w:tabs>
        <w:ind w:left="360" w:firstLine="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 w15:restartNumberingAfterBreak="0">
    <w:nsid w:val="494A5E1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508D7AC2"/>
    <w:multiLevelType w:val="hybridMultilevel"/>
    <w:tmpl w:val="85B6191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0F28F6"/>
    <w:multiLevelType w:val="hybridMultilevel"/>
    <w:tmpl w:val="1D30282E"/>
    <w:lvl w:ilvl="0" w:tplc="5A084FF4">
      <w:start w:val="1"/>
      <w:numFmt w:val="decimal"/>
      <w:lvlText w:val="5.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E26E224A">
      <w:start w:val="1"/>
      <w:numFmt w:val="decimal"/>
      <w:lvlText w:val="2.%2."/>
      <w:lvlJc w:val="left"/>
      <w:pPr>
        <w:tabs>
          <w:tab w:val="num" w:pos="-180"/>
        </w:tabs>
        <w:ind w:left="5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242E0E4">
      <w:start w:val="1"/>
      <w:numFmt w:val="decimal"/>
      <w:lvlText w:val="2.%4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4" w:tplc="E0DCDC12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0"/>
  </w:num>
  <w:num w:numId="4">
    <w:abstractNumId w:val="9"/>
  </w:num>
  <w:num w:numId="5">
    <w:abstractNumId w:val="11"/>
  </w:num>
  <w:num w:numId="6">
    <w:abstractNumId w:val="13"/>
  </w:num>
  <w:num w:numId="7">
    <w:abstractNumId w:val="14"/>
  </w:num>
  <w:num w:numId="8">
    <w:abstractNumId w:val="10"/>
  </w:num>
  <w:num w:numId="9">
    <w:abstractNumId w:val="8"/>
  </w:num>
  <w:num w:numId="10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15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01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A49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8BA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0CC9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3F7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0FAB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4A3"/>
    <w:rsid w:val="000F3646"/>
    <w:rsid w:val="000F3785"/>
    <w:rsid w:val="000F3A28"/>
    <w:rsid w:val="000F41D3"/>
    <w:rsid w:val="000F4B82"/>
    <w:rsid w:val="000F4C03"/>
    <w:rsid w:val="000F4E0B"/>
    <w:rsid w:val="000F51BE"/>
    <w:rsid w:val="000F57D7"/>
    <w:rsid w:val="000F6356"/>
    <w:rsid w:val="000F6649"/>
    <w:rsid w:val="000F678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07E19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7C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33B"/>
    <w:rsid w:val="00117B60"/>
    <w:rsid w:val="00117C17"/>
    <w:rsid w:val="00117FA4"/>
    <w:rsid w:val="001204A2"/>
    <w:rsid w:val="00120621"/>
    <w:rsid w:val="001207AC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5F9C"/>
    <w:rsid w:val="001400F3"/>
    <w:rsid w:val="00140131"/>
    <w:rsid w:val="0014019D"/>
    <w:rsid w:val="0014044C"/>
    <w:rsid w:val="00140506"/>
    <w:rsid w:val="00140B7C"/>
    <w:rsid w:val="00140B99"/>
    <w:rsid w:val="00140F31"/>
    <w:rsid w:val="00141418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4FEC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BA2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0FA0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7D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1D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D36"/>
    <w:rsid w:val="001A3195"/>
    <w:rsid w:val="001A338B"/>
    <w:rsid w:val="001A3A79"/>
    <w:rsid w:val="001A3EDC"/>
    <w:rsid w:val="001A4135"/>
    <w:rsid w:val="001A41D8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2CE"/>
    <w:rsid w:val="001D54D7"/>
    <w:rsid w:val="001D55C7"/>
    <w:rsid w:val="001D55FD"/>
    <w:rsid w:val="001D6AB9"/>
    <w:rsid w:val="001D7175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F23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9BE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8EC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14D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9C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C94"/>
    <w:rsid w:val="00284061"/>
    <w:rsid w:val="0028449A"/>
    <w:rsid w:val="00285D7F"/>
    <w:rsid w:val="00285D9E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B78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384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B7C"/>
    <w:rsid w:val="002C2F87"/>
    <w:rsid w:val="002C3008"/>
    <w:rsid w:val="002C3128"/>
    <w:rsid w:val="002C3A62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652"/>
    <w:rsid w:val="002E09B1"/>
    <w:rsid w:val="002E0D63"/>
    <w:rsid w:val="002E11ED"/>
    <w:rsid w:val="002E17CC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8F7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BBF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4C6E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34E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592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17AB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2F1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4CC"/>
    <w:rsid w:val="00376821"/>
    <w:rsid w:val="003768BB"/>
    <w:rsid w:val="0037700D"/>
    <w:rsid w:val="003775DB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2F9C"/>
    <w:rsid w:val="003A3335"/>
    <w:rsid w:val="003A3509"/>
    <w:rsid w:val="003A3774"/>
    <w:rsid w:val="003A3E5F"/>
    <w:rsid w:val="003A46C0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D4F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06E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52D"/>
    <w:rsid w:val="003D78DA"/>
    <w:rsid w:val="003D7B97"/>
    <w:rsid w:val="003E0C42"/>
    <w:rsid w:val="003E0E81"/>
    <w:rsid w:val="003E15DB"/>
    <w:rsid w:val="003E1D46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B17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342"/>
    <w:rsid w:val="004156D6"/>
    <w:rsid w:val="004157E9"/>
    <w:rsid w:val="00415983"/>
    <w:rsid w:val="00416B8B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828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3A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4D00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803"/>
    <w:rsid w:val="004846B2"/>
    <w:rsid w:val="004854FF"/>
    <w:rsid w:val="00485CB4"/>
    <w:rsid w:val="00487380"/>
    <w:rsid w:val="004874A4"/>
    <w:rsid w:val="00487591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80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4929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5F95"/>
    <w:rsid w:val="005162F8"/>
    <w:rsid w:val="005163BB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04F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ADE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9FE"/>
    <w:rsid w:val="00547C70"/>
    <w:rsid w:val="005508EA"/>
    <w:rsid w:val="00550DB5"/>
    <w:rsid w:val="0055155C"/>
    <w:rsid w:val="00551766"/>
    <w:rsid w:val="00551B4B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7EA"/>
    <w:rsid w:val="00563961"/>
    <w:rsid w:val="00563AFC"/>
    <w:rsid w:val="00563C2F"/>
    <w:rsid w:val="00563DEA"/>
    <w:rsid w:val="005640C3"/>
    <w:rsid w:val="0056421C"/>
    <w:rsid w:val="005647CB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29B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1FE8"/>
    <w:rsid w:val="005A2225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02D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5FA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936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869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3A"/>
    <w:rsid w:val="00617CC7"/>
    <w:rsid w:val="0062132A"/>
    <w:rsid w:val="006216FF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23D9"/>
    <w:rsid w:val="00653469"/>
    <w:rsid w:val="00653D5C"/>
    <w:rsid w:val="006544E1"/>
    <w:rsid w:val="0065452C"/>
    <w:rsid w:val="00654BFF"/>
    <w:rsid w:val="00655234"/>
    <w:rsid w:val="00655A5F"/>
    <w:rsid w:val="00655EAA"/>
    <w:rsid w:val="00655ECD"/>
    <w:rsid w:val="00655F36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9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15A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B62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882"/>
    <w:rsid w:val="006A295D"/>
    <w:rsid w:val="006A2C66"/>
    <w:rsid w:val="006A39EE"/>
    <w:rsid w:val="006A3ED4"/>
    <w:rsid w:val="006A4314"/>
    <w:rsid w:val="006A49EA"/>
    <w:rsid w:val="006A5DC2"/>
    <w:rsid w:val="006A5E0F"/>
    <w:rsid w:val="006A621C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25D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8E7"/>
    <w:rsid w:val="006C39D9"/>
    <w:rsid w:val="006C3EB8"/>
    <w:rsid w:val="006C4584"/>
    <w:rsid w:val="006C546C"/>
    <w:rsid w:val="006C5926"/>
    <w:rsid w:val="006C5AC7"/>
    <w:rsid w:val="006C617E"/>
    <w:rsid w:val="006C6297"/>
    <w:rsid w:val="006C64F3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351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11B"/>
    <w:rsid w:val="006E6216"/>
    <w:rsid w:val="006E665D"/>
    <w:rsid w:val="006E6B5B"/>
    <w:rsid w:val="006E71F2"/>
    <w:rsid w:val="006E71FC"/>
    <w:rsid w:val="006E7336"/>
    <w:rsid w:val="006E7A05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1F22"/>
    <w:rsid w:val="00702DB0"/>
    <w:rsid w:val="00702E7B"/>
    <w:rsid w:val="00703165"/>
    <w:rsid w:val="007032D3"/>
    <w:rsid w:val="00703564"/>
    <w:rsid w:val="007039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82F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CC9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0DD3"/>
    <w:rsid w:val="00761E9A"/>
    <w:rsid w:val="0076282C"/>
    <w:rsid w:val="00763960"/>
    <w:rsid w:val="00763A2B"/>
    <w:rsid w:val="00763AF5"/>
    <w:rsid w:val="00763BE4"/>
    <w:rsid w:val="00763D44"/>
    <w:rsid w:val="00764046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413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553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7E9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743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187"/>
    <w:rsid w:val="007C044B"/>
    <w:rsid w:val="007C05D5"/>
    <w:rsid w:val="007C0813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0EA5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1CF"/>
    <w:rsid w:val="007F2C09"/>
    <w:rsid w:val="007F3295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05E0"/>
    <w:rsid w:val="0082130E"/>
    <w:rsid w:val="00821C19"/>
    <w:rsid w:val="008228D3"/>
    <w:rsid w:val="00822B13"/>
    <w:rsid w:val="00822BF6"/>
    <w:rsid w:val="0082368E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605"/>
    <w:rsid w:val="00864457"/>
    <w:rsid w:val="00864640"/>
    <w:rsid w:val="008647F5"/>
    <w:rsid w:val="00864903"/>
    <w:rsid w:val="00865798"/>
    <w:rsid w:val="008663F1"/>
    <w:rsid w:val="008668BA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9E8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B20"/>
    <w:rsid w:val="00894D9B"/>
    <w:rsid w:val="00894F56"/>
    <w:rsid w:val="00895298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2DC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308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C09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AC3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9AC"/>
    <w:rsid w:val="00934ABB"/>
    <w:rsid w:val="00934EA0"/>
    <w:rsid w:val="00935144"/>
    <w:rsid w:val="00935630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873"/>
    <w:rsid w:val="009531F8"/>
    <w:rsid w:val="00953FF4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2EF6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0EB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1866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6263"/>
    <w:rsid w:val="009C7F9B"/>
    <w:rsid w:val="009D00E1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18CF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6FDA"/>
    <w:rsid w:val="009E701B"/>
    <w:rsid w:val="009E7366"/>
    <w:rsid w:val="009E7625"/>
    <w:rsid w:val="009E789B"/>
    <w:rsid w:val="009E7D8B"/>
    <w:rsid w:val="009F029C"/>
    <w:rsid w:val="009F0B0C"/>
    <w:rsid w:val="009F11B9"/>
    <w:rsid w:val="009F1DA3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07FF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4D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6CB0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0F05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81C"/>
    <w:rsid w:val="00A769D5"/>
    <w:rsid w:val="00A76EA5"/>
    <w:rsid w:val="00A77016"/>
    <w:rsid w:val="00A77054"/>
    <w:rsid w:val="00A775C1"/>
    <w:rsid w:val="00A7794F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3B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97FCD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37F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2B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1FB9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1CA"/>
    <w:rsid w:val="00B35651"/>
    <w:rsid w:val="00B358D2"/>
    <w:rsid w:val="00B35C2A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E51"/>
    <w:rsid w:val="00B44FD0"/>
    <w:rsid w:val="00B4587E"/>
    <w:rsid w:val="00B45DB1"/>
    <w:rsid w:val="00B46122"/>
    <w:rsid w:val="00B464F0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674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B1B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C55"/>
    <w:rsid w:val="00B82E3B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C1A"/>
    <w:rsid w:val="00B85D6F"/>
    <w:rsid w:val="00B86286"/>
    <w:rsid w:val="00B862D7"/>
    <w:rsid w:val="00B86597"/>
    <w:rsid w:val="00B8672F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E8F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864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31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75E"/>
    <w:rsid w:val="00BF3DBD"/>
    <w:rsid w:val="00BF4ACE"/>
    <w:rsid w:val="00BF4F16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368C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2D6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E15"/>
    <w:rsid w:val="00C76FD3"/>
    <w:rsid w:val="00C77394"/>
    <w:rsid w:val="00C77F56"/>
    <w:rsid w:val="00C77FCA"/>
    <w:rsid w:val="00C8000B"/>
    <w:rsid w:val="00C800D4"/>
    <w:rsid w:val="00C8052B"/>
    <w:rsid w:val="00C806DF"/>
    <w:rsid w:val="00C808B7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E8C"/>
    <w:rsid w:val="00C87F43"/>
    <w:rsid w:val="00C90077"/>
    <w:rsid w:val="00C90180"/>
    <w:rsid w:val="00C90542"/>
    <w:rsid w:val="00C90B70"/>
    <w:rsid w:val="00C91189"/>
    <w:rsid w:val="00C9134E"/>
    <w:rsid w:val="00C930FA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58AA"/>
    <w:rsid w:val="00C96599"/>
    <w:rsid w:val="00C9683A"/>
    <w:rsid w:val="00C969BB"/>
    <w:rsid w:val="00C97177"/>
    <w:rsid w:val="00C97946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ABD"/>
    <w:rsid w:val="00CB2F13"/>
    <w:rsid w:val="00CB2F2B"/>
    <w:rsid w:val="00CB30C8"/>
    <w:rsid w:val="00CB32BE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8D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1F7"/>
    <w:rsid w:val="00CE0669"/>
    <w:rsid w:val="00CE0F55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6DC"/>
    <w:rsid w:val="00CF188D"/>
    <w:rsid w:val="00CF1999"/>
    <w:rsid w:val="00CF1E6D"/>
    <w:rsid w:val="00CF1FA7"/>
    <w:rsid w:val="00CF21D6"/>
    <w:rsid w:val="00CF2545"/>
    <w:rsid w:val="00CF2B08"/>
    <w:rsid w:val="00CF2D82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CF8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A3D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1D7C"/>
    <w:rsid w:val="00D435E1"/>
    <w:rsid w:val="00D438B9"/>
    <w:rsid w:val="00D43A15"/>
    <w:rsid w:val="00D43E49"/>
    <w:rsid w:val="00D44191"/>
    <w:rsid w:val="00D44D7E"/>
    <w:rsid w:val="00D45302"/>
    <w:rsid w:val="00D45385"/>
    <w:rsid w:val="00D4554F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04F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634"/>
    <w:rsid w:val="00D85797"/>
    <w:rsid w:val="00D85B13"/>
    <w:rsid w:val="00D86004"/>
    <w:rsid w:val="00D865B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3E9"/>
    <w:rsid w:val="00D97544"/>
    <w:rsid w:val="00D97743"/>
    <w:rsid w:val="00DA0275"/>
    <w:rsid w:val="00DA0359"/>
    <w:rsid w:val="00DA08BA"/>
    <w:rsid w:val="00DA1934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7B3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AD"/>
    <w:rsid w:val="00DC30E7"/>
    <w:rsid w:val="00DC34CA"/>
    <w:rsid w:val="00DC3C56"/>
    <w:rsid w:val="00DC3CA3"/>
    <w:rsid w:val="00DC3D22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549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B24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4B4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605A"/>
    <w:rsid w:val="00E16191"/>
    <w:rsid w:val="00E16267"/>
    <w:rsid w:val="00E16353"/>
    <w:rsid w:val="00E16434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29E3"/>
    <w:rsid w:val="00E332E5"/>
    <w:rsid w:val="00E339B2"/>
    <w:rsid w:val="00E33A72"/>
    <w:rsid w:val="00E33B83"/>
    <w:rsid w:val="00E34100"/>
    <w:rsid w:val="00E34453"/>
    <w:rsid w:val="00E34A26"/>
    <w:rsid w:val="00E34DF3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66B"/>
    <w:rsid w:val="00E608A8"/>
    <w:rsid w:val="00E608CC"/>
    <w:rsid w:val="00E619E7"/>
    <w:rsid w:val="00E61B80"/>
    <w:rsid w:val="00E61BF5"/>
    <w:rsid w:val="00E61D5F"/>
    <w:rsid w:val="00E62819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76F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3B42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AA3"/>
    <w:rsid w:val="00F35EBA"/>
    <w:rsid w:val="00F366E5"/>
    <w:rsid w:val="00F3739B"/>
    <w:rsid w:val="00F374B2"/>
    <w:rsid w:val="00F377E7"/>
    <w:rsid w:val="00F3785A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329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9D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A5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E8EACB5-1FF5-45E6-9E74-957BECB3D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basedOn w:val="a1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basedOn w:val="a1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basedOn w:val="a1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basedOn w:val="a1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basedOn w:val="a1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890F6-1A79-43A8-8C58-1B3E2B1BA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12</Pages>
  <Words>2664</Words>
  <Characters>15191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BedarevVA</dc:creator>
  <cp:lastModifiedBy>Кириллова Надежда Владимировна</cp:lastModifiedBy>
  <cp:revision>34</cp:revision>
  <cp:lastPrinted>2016-09-02T12:45:00Z</cp:lastPrinted>
  <dcterms:created xsi:type="dcterms:W3CDTF">2016-09-01T13:23:00Z</dcterms:created>
  <dcterms:modified xsi:type="dcterms:W3CDTF">2016-09-16T08:35:00Z</dcterms:modified>
</cp:coreProperties>
</file>